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0AC3B" w14:textId="77777777" w:rsidR="00BC2409" w:rsidRPr="00A745EA" w:rsidRDefault="00BC2409" w:rsidP="00BC2409">
      <w:pPr>
        <w:pStyle w:val="Zwykytekst1"/>
        <w:tabs>
          <w:tab w:val="left" w:pos="426"/>
        </w:tabs>
        <w:autoSpaceDE w:val="0"/>
        <w:spacing w:after="120" w:line="276" w:lineRule="auto"/>
        <w:ind w:left="360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</w:t>
      </w:r>
      <w:r>
        <w:rPr>
          <w:rFonts w:asciiTheme="minorHAnsi" w:hAnsiTheme="minorHAnsi"/>
          <w:b/>
        </w:rPr>
        <w:t>C</w:t>
      </w:r>
      <w:r w:rsidRPr="00A745EA">
        <w:rPr>
          <w:rFonts w:asciiTheme="minorHAnsi" w:hAnsiTheme="minorHAnsi"/>
          <w:b/>
        </w:rPr>
        <w:t xml:space="preserve">  do formularza oferty</w:t>
      </w:r>
    </w:p>
    <w:p w14:paraId="478C4327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6AF90256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6DDB8EE8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1B064941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5B34F68A" w14:textId="77777777" w:rsidR="00BC2409" w:rsidRDefault="00BC2409" w:rsidP="00BC2409">
      <w:pPr>
        <w:tabs>
          <w:tab w:val="left" w:pos="0"/>
          <w:tab w:val="left" w:pos="540"/>
        </w:tabs>
        <w:rPr>
          <w:rFonts w:asciiTheme="minorHAnsi" w:hAnsiTheme="minorHAnsi"/>
          <w:b/>
          <w:sz w:val="24"/>
        </w:rPr>
      </w:pPr>
    </w:p>
    <w:p w14:paraId="19E2E141" w14:textId="3CFD36A5" w:rsidR="00BC2409" w:rsidRDefault="00CE2664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</w:rPr>
      </w:pPr>
      <w:r w:rsidRPr="00B41250">
        <w:rPr>
          <w:rFonts w:asciiTheme="minorHAnsi" w:hAnsiTheme="minorHAnsi" w:cstheme="minorHAnsi"/>
          <w:b/>
        </w:rPr>
        <w:t>PAKIET II</w:t>
      </w:r>
      <w:r>
        <w:rPr>
          <w:rFonts w:asciiTheme="minorHAnsi" w:hAnsiTheme="minorHAnsi" w:cstheme="minorHAnsi"/>
          <w:b/>
        </w:rPr>
        <w:t>I</w:t>
      </w:r>
      <w:r w:rsidRPr="00B41250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– </w:t>
      </w:r>
      <w:r w:rsidR="00BC2409" w:rsidRPr="00A745EA">
        <w:rPr>
          <w:rFonts w:asciiTheme="minorHAnsi" w:hAnsiTheme="minorHAnsi"/>
          <w:b/>
          <w:sz w:val="24"/>
        </w:rPr>
        <w:t xml:space="preserve">FORMULARZ </w:t>
      </w:r>
      <w:r w:rsidR="00BC2409">
        <w:rPr>
          <w:rFonts w:asciiTheme="minorHAnsi" w:hAnsiTheme="minorHAnsi"/>
          <w:b/>
          <w:sz w:val="24"/>
        </w:rPr>
        <w:t>ASORTYMENTOWO-</w:t>
      </w:r>
      <w:r w:rsidR="00BC2409" w:rsidRPr="00A745EA">
        <w:rPr>
          <w:rFonts w:asciiTheme="minorHAnsi" w:hAnsiTheme="minorHAnsi"/>
          <w:b/>
          <w:sz w:val="24"/>
        </w:rPr>
        <w:t xml:space="preserve">CENOWY – </w:t>
      </w:r>
    </w:p>
    <w:p w14:paraId="2FE83B47" w14:textId="77777777" w:rsidR="00BC2409" w:rsidRPr="00CE2664" w:rsidRDefault="00BC2409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  <w:color w:val="2E74B5" w:themeColor="accent1" w:themeShade="BF"/>
        </w:rPr>
      </w:pPr>
      <w:r w:rsidRPr="00CE2664">
        <w:rPr>
          <w:rFonts w:asciiTheme="minorHAnsi" w:hAnsiTheme="minorHAnsi" w:cstheme="minorHAnsi"/>
          <w:b/>
          <w:color w:val="2E74B5" w:themeColor="accent1" w:themeShade="BF"/>
        </w:rPr>
        <w:t>POJEMNIKI TRANSFEROWE DO PREPARATYKI SKŁADNIKÓW KRWI</w:t>
      </w:r>
    </w:p>
    <w:p w14:paraId="05127F5A" w14:textId="77777777" w:rsidR="00DE3FD6" w:rsidRDefault="00DE3FD6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36E343" w14:textId="3EEF801C" w:rsidR="00BC2409" w:rsidRPr="00BF6A69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lang w:val="pl-PL"/>
        </w:rPr>
      </w:pPr>
      <w:r w:rsidRPr="00BF6A69">
        <w:rPr>
          <w:rFonts w:asciiTheme="minorHAnsi" w:hAnsiTheme="minorHAnsi" w:cstheme="minorHAnsi"/>
          <w:b/>
          <w:sz w:val="22"/>
          <w:szCs w:val="22"/>
          <w:u w:val="single"/>
        </w:rPr>
        <w:t xml:space="preserve">Pakiet </w:t>
      </w: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II</w:t>
      </w:r>
      <w:r w:rsidRPr="00BF6A69">
        <w:rPr>
          <w:rFonts w:asciiTheme="minorHAnsi" w:hAnsiTheme="minorHAnsi" w:cstheme="minorHAnsi"/>
          <w:b/>
          <w:sz w:val="22"/>
          <w:szCs w:val="22"/>
          <w:u w:val="single"/>
        </w:rPr>
        <w:t>I</w:t>
      </w:r>
      <w:r w:rsidRPr="00BF6A69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BF6A6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6A69">
        <w:rPr>
          <w:rFonts w:asciiTheme="minorHAnsi" w:hAnsiTheme="minorHAnsi" w:cstheme="minorHAnsi"/>
          <w:b/>
        </w:rPr>
        <w:t>Oferta/ Nie dotyczy*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BC2409" w:rsidRPr="00BF6A69" w14:paraId="73A2E545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F243DCF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F6A69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C64214A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85DEDB9" w14:textId="5A208FE7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 xml:space="preserve">Ilość </w:t>
            </w:r>
            <w:r>
              <w:rPr>
                <w:rFonts w:asciiTheme="minorHAnsi" w:hAnsiTheme="minorHAnsi" w:cstheme="minorHAnsi"/>
              </w:rPr>
              <w:t>zestawów/ sztuk</w:t>
            </w:r>
            <w:r w:rsidR="009B4A3E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675A3E0" w14:textId="41833241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4A1CC821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D366837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3B48D1BC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brutto za wskazaną ilość</w:t>
            </w:r>
          </w:p>
        </w:tc>
      </w:tr>
      <w:tr w:rsidR="00BC2409" w:rsidRPr="00207598" w14:paraId="255898A5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B428F50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5380C4A8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E053DA5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A1AA9E5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6BF4B6EA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61A319C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55EDF839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BC2409" w:rsidRPr="00993B88" w14:paraId="2DDACFCC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2E4C808" w14:textId="77777777" w:rsidR="00BC2409" w:rsidRPr="00993B88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b/>
                <w:bCs/>
              </w:rPr>
            </w:pPr>
            <w:r w:rsidRPr="00993B88">
              <w:rPr>
                <w:b/>
                <w:bCs/>
              </w:rPr>
              <w:t>ZAMÓWIENIE PODSTAWOWE</w:t>
            </w:r>
          </w:p>
        </w:tc>
      </w:tr>
      <w:tr w:rsidR="006E4B7D" w:rsidRPr="00F63569" w14:paraId="06AC7569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865F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64C9CC5E" w14:textId="77777777" w:rsidR="006E4B7D" w:rsidRPr="00F63569" w:rsidRDefault="006E4B7D" w:rsidP="006E4B7D">
            <w:pPr>
              <w:tabs>
                <w:tab w:val="left" w:pos="360"/>
              </w:tabs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21488" w14:textId="77777777" w:rsidR="006E4B7D" w:rsidRPr="00BF6A69" w:rsidRDefault="006E4B7D" w:rsidP="006E4B7D">
            <w:pPr>
              <w:rPr>
                <w:rFonts w:asciiTheme="minorHAnsi" w:hAnsiTheme="minorHAnsi" w:cstheme="minorHAnsi"/>
                <w:bCs/>
              </w:rPr>
            </w:pPr>
            <w:r w:rsidRPr="00BF6A69">
              <w:rPr>
                <w:rFonts w:asciiTheme="minorHAnsi" w:hAnsiTheme="minorHAnsi" w:cstheme="minorHAnsi"/>
                <w:bCs/>
              </w:rPr>
              <w:t>Zestaw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BF6A69">
              <w:rPr>
                <w:rFonts w:asciiTheme="minorHAnsi" w:hAnsiTheme="minorHAnsi" w:cstheme="minorHAnsi"/>
                <w:bCs/>
              </w:rPr>
              <w:t>pojemników transferowych 4 x 150 ml w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BF6A69">
              <w:rPr>
                <w:rFonts w:asciiTheme="minorHAnsi" w:hAnsiTheme="minorHAnsi" w:cstheme="minorHAnsi"/>
                <w:bCs/>
              </w:rPr>
              <w:t xml:space="preserve">każdym zestawie </w:t>
            </w:r>
          </w:p>
          <w:p w14:paraId="46CA6BD7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Nazwa: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5E97E70D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Nr katalogowy: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0487D6A9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Producent: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2CB50" w14:textId="37A934F4" w:rsidR="006E4B7D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>
              <w:t>1 000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EA590" w14:textId="0D7CB6FB" w:rsidR="006E4B7D" w:rsidRPr="008E0424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558F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93D64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51B7D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6E4B7D" w:rsidRPr="00F63569" w14:paraId="4247EE20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0FF4F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F3C17" w14:textId="77777777" w:rsidR="006E4B7D" w:rsidRPr="00BF6A69" w:rsidRDefault="006E4B7D" w:rsidP="006E4B7D">
            <w:pPr>
              <w:rPr>
                <w:rFonts w:asciiTheme="minorHAnsi" w:hAnsiTheme="minorHAnsi" w:cstheme="minorHAnsi"/>
                <w:bCs/>
              </w:rPr>
            </w:pPr>
            <w:r w:rsidRPr="00BF6A69">
              <w:rPr>
                <w:rFonts w:asciiTheme="minorHAnsi" w:hAnsiTheme="minorHAnsi" w:cstheme="minorHAnsi"/>
                <w:bCs/>
              </w:rPr>
              <w:t xml:space="preserve">Pojemniki transferowe puste do przechowywania </w:t>
            </w:r>
            <w:proofErr w:type="spellStart"/>
            <w:r w:rsidRPr="00BF6A69">
              <w:rPr>
                <w:rFonts w:asciiTheme="minorHAnsi" w:hAnsiTheme="minorHAnsi" w:cstheme="minorHAnsi"/>
                <w:bCs/>
              </w:rPr>
              <w:t>KKCz</w:t>
            </w:r>
            <w:proofErr w:type="spellEnd"/>
            <w:r w:rsidRPr="00BF6A69">
              <w:rPr>
                <w:rFonts w:asciiTheme="minorHAnsi" w:hAnsiTheme="minorHAnsi" w:cstheme="minorHAnsi"/>
                <w:bCs/>
              </w:rPr>
              <w:t xml:space="preserve"> oraz osocza o poj. 300ml  </w:t>
            </w:r>
          </w:p>
          <w:p w14:paraId="39E0EF49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Nazwa: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05488E74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Nr katalogowy: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4B8D9DD4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Producent: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CB5DF" w14:textId="716148A2" w:rsidR="006E4B7D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>
              <w:t>24 000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9D60D" w14:textId="04846C31" w:rsidR="006E4B7D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6060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F30CC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C792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6E4B7D" w:rsidRPr="00F63569" w14:paraId="2A0A69CD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72368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62832" w14:textId="77777777" w:rsidR="006E4B7D" w:rsidRDefault="006E4B7D" w:rsidP="006E4B7D">
            <w:pPr>
              <w:rPr>
                <w:rFonts w:asciiTheme="minorHAnsi" w:hAnsiTheme="minorHAnsi" w:cstheme="minorHAnsi"/>
                <w:bCs/>
              </w:rPr>
            </w:pPr>
            <w:r w:rsidRPr="00BF6A69">
              <w:rPr>
                <w:rFonts w:asciiTheme="minorHAnsi" w:hAnsiTheme="minorHAnsi" w:cstheme="minorHAnsi"/>
                <w:bCs/>
              </w:rPr>
              <w:t xml:space="preserve">Pojemniki transferowe puste do przechowywania </w:t>
            </w:r>
            <w:proofErr w:type="spellStart"/>
            <w:r w:rsidRPr="00BF6A69">
              <w:rPr>
                <w:rFonts w:asciiTheme="minorHAnsi" w:hAnsiTheme="minorHAnsi" w:cstheme="minorHAnsi"/>
                <w:bCs/>
              </w:rPr>
              <w:t>KKCz</w:t>
            </w:r>
            <w:proofErr w:type="spellEnd"/>
            <w:r w:rsidRPr="00BF6A69">
              <w:rPr>
                <w:rFonts w:asciiTheme="minorHAnsi" w:hAnsiTheme="minorHAnsi" w:cstheme="minorHAnsi"/>
                <w:bCs/>
              </w:rPr>
              <w:t xml:space="preserve"> oraz osocza o poj. 600ml </w:t>
            </w:r>
          </w:p>
          <w:p w14:paraId="3520D0B8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Nazwa: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46F3F26B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Nr katalogowy: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17A7C8F7" w14:textId="77777777" w:rsidR="006E4B7D" w:rsidRPr="00D639D3" w:rsidRDefault="006E4B7D" w:rsidP="006E4B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Producent: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57A42" w14:textId="3C2C6072" w:rsidR="006E4B7D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FF73E" w14:textId="67373F55" w:rsidR="006E4B7D" w:rsidRDefault="006E4B7D" w:rsidP="006E4B7D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C105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98D6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102D" w14:textId="77777777" w:rsidR="006E4B7D" w:rsidRPr="00F63569" w:rsidRDefault="006E4B7D" w:rsidP="006E4B7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BC2409" w:rsidRPr="00F63569" w14:paraId="2824C6B7" w14:textId="77777777" w:rsidTr="004E7AC0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6C899854" w14:textId="6E878379" w:rsidR="00BC2409" w:rsidRPr="008E0424" w:rsidRDefault="0066415A" w:rsidP="004E7AC0">
            <w:pPr>
              <w:tabs>
                <w:tab w:val="left" w:pos="360"/>
              </w:tabs>
              <w:snapToGrid w:val="0"/>
              <w:jc w:val="center"/>
            </w:pPr>
            <w:r w:rsidRPr="00B85B45">
              <w:rPr>
                <w:rFonts w:ascii="Calibri" w:hAnsi="Calibri" w:cs="Calibri"/>
                <w:b/>
                <w:sz w:val="22"/>
                <w:szCs w:val="22"/>
              </w:rPr>
              <w:t>Łączna wartość oferty, obejmująca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AF35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03F8102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51433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9B4A3E" w:rsidRPr="00F63569" w14:paraId="176AF234" w14:textId="77777777" w:rsidTr="002D1A6E">
        <w:trPr>
          <w:trHeight w:val="32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0ECA13" w14:textId="77777777" w:rsidR="009B4A3E" w:rsidRPr="008E0424" w:rsidRDefault="009B4A3E" w:rsidP="002D1A6E">
            <w:pPr>
              <w:tabs>
                <w:tab w:val="left" w:pos="360"/>
              </w:tabs>
              <w:snapToGrid w:val="0"/>
              <w:jc w:val="center"/>
            </w:pPr>
            <w:r w:rsidRPr="008E0424">
              <w:rPr>
                <w:rFonts w:ascii="Calibri" w:hAnsi="Calibri" w:cs="Calibri"/>
                <w:b/>
                <w:sz w:val="22"/>
                <w:szCs w:val="22"/>
              </w:rPr>
              <w:t>PRAWO OPCJI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 w:rsidRPr="00A372D6">
              <w:rPr>
                <w:rFonts w:ascii="Calibri" w:hAnsi="Calibri" w:cs="Calibri"/>
                <w:b/>
                <w:bCs/>
                <w:sz w:val="22"/>
                <w:szCs w:val="22"/>
              </w:rPr>
              <w:t>Zamawiający informuje, że przewiduje możliwość skorzystania z prawa opcji tzn. dodatkowych dostaw przedmiotu zamówienia w ilości do 20% zamówienia podstawowego</w:t>
            </w:r>
          </w:p>
        </w:tc>
      </w:tr>
      <w:tr w:rsidR="009B4A3E" w:rsidRPr="00F63569" w14:paraId="72E51D70" w14:textId="77777777" w:rsidTr="002D1A6E">
        <w:trPr>
          <w:trHeight w:val="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A6A50" w14:textId="77777777" w:rsidR="009B4A3E" w:rsidRPr="00F63569" w:rsidRDefault="009B4A3E" w:rsidP="002D1A6E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622D6C75" w14:textId="77777777" w:rsidR="009B4A3E" w:rsidRPr="00F63569" w:rsidRDefault="009B4A3E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6A5D7" w14:textId="77777777" w:rsidR="009B4A3E" w:rsidRPr="008E0424" w:rsidRDefault="009B4A3E" w:rsidP="002D1A6E">
            <w:pPr>
              <w:tabs>
                <w:tab w:val="left" w:pos="360"/>
              </w:tabs>
              <w:snapToGrid w:val="0"/>
            </w:pPr>
            <w:r>
              <w:rPr>
                <w:rFonts w:asciiTheme="minorHAnsi" w:hAnsiTheme="minorHAnsi" w:cstheme="minorHAnsi"/>
                <w:bCs/>
              </w:rPr>
              <w:t>Wartość prawa opcji tj. 20 % zamówienia podstawowego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DAB6" w14:textId="77777777" w:rsidR="009B4A3E" w:rsidRPr="00F63569" w:rsidRDefault="009B4A3E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73509" w14:textId="77777777" w:rsidR="009B4A3E" w:rsidRPr="00F63569" w:rsidRDefault="009B4A3E" w:rsidP="002D1A6E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679A" w14:textId="77777777" w:rsidR="009B4A3E" w:rsidRPr="00F63569" w:rsidRDefault="009B4A3E" w:rsidP="002D1A6E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2E3D758C" w14:textId="77777777" w:rsidR="009B4A3E" w:rsidRPr="009B4A3E" w:rsidRDefault="009B4A3E" w:rsidP="009B4A3E">
      <w:pPr>
        <w:autoSpaceDE w:val="0"/>
        <w:autoSpaceDN w:val="0"/>
        <w:adjustRightInd w:val="0"/>
        <w:ind w:firstLine="142"/>
        <w:contextualSpacing/>
        <w:jc w:val="both"/>
        <w:rPr>
          <w:rFonts w:asciiTheme="minorHAnsi" w:hAnsiTheme="minorHAnsi" w:cstheme="minorHAnsi"/>
          <w:b/>
          <w:i/>
          <w:iCs/>
        </w:rPr>
      </w:pPr>
      <w:r w:rsidRPr="009B4A3E">
        <w:rPr>
          <w:rFonts w:asciiTheme="minorHAnsi" w:hAnsiTheme="minorHAnsi" w:cstheme="minorHAnsi"/>
          <w:i/>
          <w:iCs/>
        </w:rPr>
        <w:t>**podana w ofercie ilość asortymentu służy do porównania ofert.</w:t>
      </w:r>
    </w:p>
    <w:p w14:paraId="48A09C4A" w14:textId="77777777" w:rsidR="00A372D6" w:rsidRDefault="00A372D6" w:rsidP="00BC2409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</w:p>
    <w:p w14:paraId="4BF48763" w14:textId="1149557B" w:rsidR="00BC2409" w:rsidRPr="00880383" w:rsidRDefault="00880383" w:rsidP="00A372D6">
      <w:pPr>
        <w:snapToGrid w:val="0"/>
        <w:ind w:firstLine="360"/>
        <w:jc w:val="both"/>
        <w:rPr>
          <w:rFonts w:asciiTheme="minorHAnsi" w:hAnsiTheme="minorHAnsi" w:cstheme="minorHAnsi"/>
          <w:b/>
          <w:bCs/>
        </w:rPr>
      </w:pPr>
      <w:r w:rsidRPr="00880383">
        <w:rPr>
          <w:rFonts w:asciiTheme="minorHAnsi" w:hAnsiTheme="minorHAnsi" w:cstheme="minorHAnsi"/>
          <w:b/>
          <w:bCs/>
        </w:rPr>
        <w:t>OŚWIADCZENIA NIEZBĘDNE DO UZYSKANIA PUNKTÓW W POZA CENOWYCH KRYTERIACH OCENY OFERT:</w:t>
      </w:r>
    </w:p>
    <w:p w14:paraId="38D18884" w14:textId="77777777" w:rsidR="00CE2664" w:rsidRPr="00880383" w:rsidRDefault="00CE2664" w:rsidP="00880383">
      <w:pPr>
        <w:pStyle w:val="Akapitzlist"/>
        <w:numPr>
          <w:ilvl w:val="0"/>
          <w:numId w:val="22"/>
        </w:numPr>
        <w:snapToGrid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880383">
        <w:rPr>
          <w:rFonts w:asciiTheme="minorHAnsi" w:hAnsiTheme="minorHAnsi" w:cstheme="minorHAnsi"/>
          <w:bCs/>
          <w:lang w:val="pl-PL"/>
        </w:rPr>
        <w:t>Oświadczamy, że t</w:t>
      </w:r>
      <w:proofErr w:type="spellStart"/>
      <w:r w:rsidRPr="00880383">
        <w:rPr>
          <w:rFonts w:asciiTheme="minorHAnsi" w:hAnsiTheme="minorHAnsi" w:cstheme="minorHAnsi"/>
          <w:bCs/>
        </w:rPr>
        <w:t>ermin</w:t>
      </w:r>
      <w:proofErr w:type="spellEnd"/>
      <w:r w:rsidRPr="00880383">
        <w:rPr>
          <w:rFonts w:asciiTheme="minorHAnsi" w:hAnsiTheme="minorHAnsi" w:cstheme="minorHAnsi"/>
          <w:bCs/>
        </w:rPr>
        <w:t xml:space="preserve"> dostawy cząstkowej </w:t>
      </w:r>
      <w:r w:rsidRPr="00880383">
        <w:rPr>
          <w:rFonts w:asciiTheme="minorHAnsi" w:hAnsiTheme="minorHAnsi" w:cstheme="minorHAnsi"/>
          <w:bCs/>
          <w:lang w:val="pl-PL"/>
        </w:rPr>
        <w:t>wynosi</w:t>
      </w:r>
      <w:r w:rsidRPr="00880383">
        <w:rPr>
          <w:rFonts w:asciiTheme="minorHAnsi" w:hAnsiTheme="minorHAnsi" w:cstheme="minorHAnsi"/>
          <w:bCs/>
        </w:rPr>
        <w:t>: ………………………dni roboczych;</w:t>
      </w:r>
    </w:p>
    <w:p w14:paraId="596F1541" w14:textId="77777777" w:rsidR="00CE2664" w:rsidRPr="00880383" w:rsidRDefault="00CE2664" w:rsidP="00880383">
      <w:pPr>
        <w:pStyle w:val="Akapitzlist"/>
        <w:numPr>
          <w:ilvl w:val="0"/>
          <w:numId w:val="22"/>
        </w:numPr>
        <w:snapToGrid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880383">
        <w:rPr>
          <w:rFonts w:asciiTheme="minorHAnsi" w:hAnsiTheme="minorHAnsi" w:cstheme="minorHAnsi"/>
          <w:bCs/>
        </w:rPr>
        <w:t>Oświadczamy, że termin ważności pojemników wynosi: ………………………miesięcy od daty dostawy;</w:t>
      </w:r>
    </w:p>
    <w:p w14:paraId="0C9B0713" w14:textId="77777777" w:rsidR="00A372D6" w:rsidRDefault="00A372D6" w:rsidP="00A372D6">
      <w:pPr>
        <w:suppressAutoHyphens/>
        <w:autoSpaceDE w:val="0"/>
        <w:jc w:val="both"/>
        <w:rPr>
          <w:rFonts w:ascii="Calibri" w:hAnsi="Calibri" w:cs="Calibri"/>
          <w:b/>
          <w:sz w:val="22"/>
          <w:szCs w:val="22"/>
        </w:rPr>
      </w:pPr>
    </w:p>
    <w:p w14:paraId="0E5C6DC2" w14:textId="77777777" w:rsidR="00BC2409" w:rsidRPr="00D639D3" w:rsidRDefault="00BC2409" w:rsidP="00BC2409">
      <w:pPr>
        <w:pStyle w:val="Tekstpodstawowywcity21"/>
        <w:tabs>
          <w:tab w:val="left" w:pos="-36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0AEB5597" w14:textId="77777777" w:rsidR="00BC2409" w:rsidRPr="00A745EA" w:rsidRDefault="00BC2409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  <w:r w:rsidRPr="00A745EA">
        <w:rPr>
          <w:rFonts w:asciiTheme="minorHAnsi" w:hAnsiTheme="minorHAnsi"/>
          <w:sz w:val="18"/>
          <w:szCs w:val="18"/>
          <w:lang w:val="pl-PL"/>
        </w:rPr>
        <w:t>* niepotrzebne skreślić</w:t>
      </w:r>
    </w:p>
    <w:p w14:paraId="013F387B" w14:textId="77777777" w:rsidR="00BC2409" w:rsidRPr="00A745EA" w:rsidRDefault="00BC2409" w:rsidP="00BC2409">
      <w:pPr>
        <w:pStyle w:val="Akapitzlist"/>
        <w:ind w:left="709"/>
        <w:jc w:val="both"/>
        <w:rPr>
          <w:rFonts w:asciiTheme="minorHAnsi" w:hAnsiTheme="minorHAnsi"/>
          <w:lang w:val="pl-PL"/>
        </w:rPr>
      </w:pPr>
    </w:p>
    <w:p w14:paraId="05CD8D06" w14:textId="223EBB2C" w:rsidR="00246477" w:rsidRDefault="00BC2409" w:rsidP="00246477">
      <w:pPr>
        <w:pStyle w:val="Akapitzlist"/>
        <w:ind w:left="2148" w:firstLine="684"/>
        <w:jc w:val="right"/>
        <w:rPr>
          <w:rFonts w:ascii="Calibri" w:hAnsi="Calibr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sectPr w:rsidR="00246477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76B83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477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9C5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2025-07-11T05:44:00Z</dcterms:created>
  <dcterms:modified xsi:type="dcterms:W3CDTF">2025-07-11T05:45:00Z</dcterms:modified>
</cp:coreProperties>
</file>